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4E631998" w14:textId="77777777" w:rsidR="007D39CE" w:rsidRDefault="007D39CE" w:rsidP="007D39CE">
      <w:pPr>
        <w:spacing w:line="300" w:lineRule="auto"/>
        <w:ind w:left="720"/>
        <w:jc w:val="both"/>
        <w:rPr>
          <w:rFonts w:ascii="Arial" w:hAnsi="Arial" w:cs="Arial"/>
          <w:sz w:val="20"/>
        </w:rPr>
      </w:pPr>
      <w:r w:rsidRPr="007862B3">
        <w:rPr>
          <w:rFonts w:ascii="Arial" w:hAnsi="Arial" w:cs="Arial"/>
          <w:sz w:val="20"/>
        </w:rPr>
        <w:t xml:space="preserve">podpisem smlouvy je usnesením Rady města Brna přijatým na schůzi č. R9/..… konané </w:t>
      </w:r>
      <w:commentRangeStart w:id="0"/>
      <w:r w:rsidRPr="007862B3">
        <w:rPr>
          <w:rFonts w:ascii="Arial" w:hAnsi="Arial" w:cs="Arial"/>
          <w:sz w:val="20"/>
        </w:rPr>
        <w:t>dne</w:t>
      </w:r>
      <w:commentRangeEnd w:id="0"/>
      <w:r w:rsidR="00444526">
        <w:rPr>
          <w:rStyle w:val="Odkaznakoment"/>
        </w:rPr>
        <w:commentReference w:id="0"/>
      </w:r>
      <w:r w:rsidRPr="007862B3">
        <w:rPr>
          <w:rFonts w:ascii="Arial" w:hAnsi="Arial" w:cs="Arial"/>
          <w:sz w:val="20"/>
        </w:rPr>
        <w:t xml:space="preserve"> ……….…… pověřen a k jednání ve věcech smluvních je oprávněn: </w:t>
      </w:r>
      <w:r w:rsidRPr="007862B3">
        <w:rPr>
          <w:rFonts w:ascii="Arial" w:hAnsi="Arial" w:cs="Arial"/>
          <w:sz w:val="20"/>
        </w:rPr>
        <w:tab/>
      </w:r>
    </w:p>
    <w:p w14:paraId="75601FCE" w14:textId="240F7273" w:rsidR="009C5AAC" w:rsidRPr="009C5AAC" w:rsidRDefault="009C5AAC" w:rsidP="009C5AAC">
      <w:pPr>
        <w:spacing w:line="300" w:lineRule="auto"/>
        <w:ind w:left="720"/>
        <w:jc w:val="both"/>
        <w:rPr>
          <w:rFonts w:ascii="Arial" w:eastAsia="Arial" w:hAnsi="Arial" w:cs="Arial"/>
          <w:sz w:val="20"/>
        </w:rPr>
      </w:pP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373F403" w14:textId="77777777" w:rsidR="00823628" w:rsidRDefault="00823628" w:rsidP="00823628">
      <w:pPr>
        <w:pStyle w:val="Texttabulky"/>
        <w:spacing w:line="300" w:lineRule="auto"/>
        <w:rPr>
          <w:rFonts w:ascii="Arial" w:hAnsi="Arial" w:cs="Arial"/>
          <w:b/>
          <w:sz w:val="20"/>
          <w:lang w:val="cs-CZ"/>
        </w:rPr>
      </w:pP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1A5E98B8" w:rsidR="00BC12F1" w:rsidRPr="000173F9" w:rsidRDefault="003018CB" w:rsidP="00A15B98">
      <w:pPr>
        <w:suppressAutoHyphens w:val="0"/>
        <w:spacing w:line="300" w:lineRule="auto"/>
        <w:jc w:val="both"/>
        <w:rPr>
          <w:rFonts w:ascii="Arial" w:hAnsi="Arial" w:cs="Arial"/>
          <w:color w:val="000000"/>
          <w:sz w:val="20"/>
        </w:rPr>
      </w:pPr>
      <w:r w:rsidRPr="000173F9">
        <w:rPr>
          <w:rFonts w:ascii="Arial" w:hAnsi="Arial" w:cs="Arial"/>
          <w:color w:val="000000"/>
          <w:sz w:val="20"/>
        </w:rPr>
        <w:t>Zhotovitel se zavazuje, že pro objednatele provede v souladu s touto smlouvou dále uvedené práce na akci „</w:t>
      </w:r>
      <w:r w:rsidR="00444526">
        <w:rPr>
          <w:rFonts w:ascii="Arial" w:hAnsi="Arial" w:cs="Arial"/>
          <w:b/>
          <w:bCs/>
          <w:color w:val="000000"/>
          <w:sz w:val="20"/>
        </w:rPr>
        <w:t>Chaty MMB Rakovec v Brně – oprava nátěrů fasády a dřevěných prvků</w:t>
      </w:r>
      <w:r w:rsidRPr="000173F9">
        <w:rPr>
          <w:rFonts w:ascii="Arial" w:hAnsi="Arial" w:cs="Arial"/>
          <w:color w:val="000000"/>
          <w:sz w:val="20"/>
        </w:rPr>
        <w:t xml:space="preserve">“. </w:t>
      </w:r>
      <w:r w:rsidR="00D7026A" w:rsidRPr="000173F9">
        <w:rPr>
          <w:rFonts w:ascii="Arial" w:hAnsi="Arial" w:cs="Arial"/>
          <w:color w:val="000000"/>
          <w:sz w:val="20"/>
        </w:rPr>
        <w:t>Zhotovitel se zavazuje</w:t>
      </w:r>
      <w:r w:rsidR="0018168E" w:rsidRPr="000173F9">
        <w:rPr>
          <w:rFonts w:ascii="Arial" w:hAnsi="Arial" w:cs="Arial"/>
          <w:color w:val="000000"/>
          <w:sz w:val="20"/>
        </w:rPr>
        <w:t xml:space="preserve"> </w:t>
      </w:r>
      <w:r w:rsidR="008D58E6" w:rsidRPr="000173F9">
        <w:rPr>
          <w:rFonts w:ascii="Arial" w:hAnsi="Arial" w:cs="Arial"/>
          <w:color w:val="000000"/>
          <w:sz w:val="20"/>
        </w:rPr>
        <w:t>provést</w:t>
      </w:r>
      <w:r w:rsidR="00444526">
        <w:rPr>
          <w:rFonts w:ascii="Arial" w:hAnsi="Arial" w:cs="Arial"/>
          <w:color w:val="000000"/>
          <w:sz w:val="20"/>
        </w:rPr>
        <w:t xml:space="preserve"> opravu chatek č. 2, 3  a 4, p.</w:t>
      </w:r>
      <w:r w:rsidR="00823628">
        <w:rPr>
          <w:rFonts w:ascii="Arial" w:hAnsi="Arial" w:cs="Arial"/>
          <w:color w:val="000000"/>
          <w:sz w:val="20"/>
        </w:rPr>
        <w:t xml:space="preserve"> </w:t>
      </w:r>
      <w:r w:rsidR="00444526">
        <w:rPr>
          <w:rFonts w:ascii="Arial" w:hAnsi="Arial" w:cs="Arial"/>
          <w:color w:val="000000"/>
          <w:sz w:val="20"/>
        </w:rPr>
        <w:t>č. 3579, ev. č. 630</w:t>
      </w:r>
      <w:r w:rsidR="00823628">
        <w:rPr>
          <w:rFonts w:ascii="Arial" w:hAnsi="Arial" w:cs="Arial"/>
          <w:color w:val="000000"/>
          <w:sz w:val="20"/>
        </w:rPr>
        <w:t xml:space="preserve">, p. č 3578, ev. č. 629 a p. č. 3570, ev. č. 221 </w:t>
      </w:r>
      <w:r w:rsidR="00444526">
        <w:rPr>
          <w:rFonts w:ascii="Arial" w:hAnsi="Arial" w:cs="Arial"/>
          <w:color w:val="000000"/>
          <w:sz w:val="20"/>
        </w:rPr>
        <w:t xml:space="preserve"> v k. </w:t>
      </w:r>
      <w:proofErr w:type="spellStart"/>
      <w:r w:rsidR="00444526">
        <w:rPr>
          <w:rFonts w:ascii="Arial" w:hAnsi="Arial" w:cs="Arial"/>
          <w:color w:val="000000"/>
          <w:sz w:val="20"/>
        </w:rPr>
        <w:t>ú.</w:t>
      </w:r>
      <w:proofErr w:type="spellEnd"/>
      <w:r w:rsidR="00444526">
        <w:rPr>
          <w:rFonts w:ascii="Arial" w:hAnsi="Arial" w:cs="Arial"/>
          <w:color w:val="000000"/>
          <w:sz w:val="20"/>
        </w:rPr>
        <w:t xml:space="preserve"> Bystrc v Brně. Jedná se o</w:t>
      </w:r>
      <w:r w:rsidR="0031479D" w:rsidRPr="000173F9">
        <w:rPr>
          <w:rFonts w:ascii="Arial" w:hAnsi="Arial" w:cs="Arial"/>
          <w:color w:val="000000"/>
          <w:sz w:val="20"/>
        </w:rPr>
        <w:t xml:space="preserve"> </w:t>
      </w:r>
      <w:r w:rsidR="00444526">
        <w:rPr>
          <w:rFonts w:ascii="Arial" w:hAnsi="Arial" w:cs="Arial"/>
          <w:color w:val="000000"/>
          <w:sz w:val="20"/>
        </w:rPr>
        <w:t>opravu nátěrů fasády a dřevěných prvků, opravu klempířských prvků střechy vč. oplechování parapetů, nátěr zábradlí, plechových dveří a mříží, oprava betonových soklů, terénní úprava, úklid. Na dřevěné povrchy provede zhotovitel nátěr v odstínu ořech, na střechu a ostatní kovové konstrukce RAL 8011 (hnědá)</w:t>
      </w:r>
      <w:r w:rsidR="00C24391">
        <w:rPr>
          <w:rFonts w:ascii="Arial" w:hAnsi="Arial" w:cs="Arial"/>
          <w:color w:val="000000"/>
          <w:sz w:val="20"/>
        </w:rPr>
        <w:t>, stěny pod dřevěným obložením RAL 1001.</w:t>
      </w:r>
      <w:bookmarkStart w:id="1" w:name="_Hlk195509196"/>
      <w:r w:rsidR="00C24391">
        <w:rPr>
          <w:rFonts w:ascii="Arial" w:hAnsi="Arial" w:cs="Arial"/>
          <w:color w:val="000000"/>
          <w:sz w:val="20"/>
        </w:rPr>
        <w:t xml:space="preserve"> </w:t>
      </w:r>
      <w:r w:rsidR="00C24391" w:rsidRPr="008C4093">
        <w:rPr>
          <w:rFonts w:ascii="Arial" w:hAnsi="Arial" w:cs="Arial"/>
          <w:color w:val="000000"/>
          <w:sz w:val="20"/>
        </w:rPr>
        <w:t xml:space="preserve">Práce budou provedeny dle </w:t>
      </w:r>
      <w:r w:rsidR="00C24391">
        <w:rPr>
          <w:rFonts w:ascii="Arial" w:hAnsi="Arial" w:cs="Arial"/>
          <w:color w:val="000000"/>
          <w:sz w:val="20"/>
        </w:rPr>
        <w:t>technické zprávy</w:t>
      </w:r>
      <w:r w:rsidR="00C24391" w:rsidRPr="008C4093">
        <w:rPr>
          <w:rFonts w:ascii="Arial" w:hAnsi="Arial" w:cs="Arial"/>
          <w:color w:val="000000"/>
          <w:sz w:val="20"/>
        </w:rPr>
        <w:t xml:space="preserve"> </w:t>
      </w:r>
      <w:r w:rsidR="00C24391">
        <w:rPr>
          <w:rFonts w:ascii="Arial" w:hAnsi="Arial" w:cs="Arial"/>
          <w:color w:val="000000"/>
          <w:sz w:val="20"/>
        </w:rPr>
        <w:t xml:space="preserve">(z dubna 2025) </w:t>
      </w:r>
      <w:r w:rsidR="00C24391" w:rsidRPr="008C4093">
        <w:rPr>
          <w:rFonts w:ascii="Arial" w:hAnsi="Arial" w:cs="Arial"/>
          <w:color w:val="000000"/>
          <w:sz w:val="20"/>
        </w:rPr>
        <w:t xml:space="preserve">a výkazu výměr </w:t>
      </w:r>
      <w:r w:rsidR="00C24391">
        <w:rPr>
          <w:rFonts w:ascii="Arial" w:hAnsi="Arial" w:cs="Arial"/>
          <w:color w:val="000000"/>
          <w:sz w:val="20"/>
        </w:rPr>
        <w:t xml:space="preserve">(z března 2025) </w:t>
      </w:r>
      <w:r w:rsidR="00C24391" w:rsidRPr="008C4093">
        <w:rPr>
          <w:rFonts w:ascii="Arial" w:hAnsi="Arial" w:cs="Arial"/>
          <w:color w:val="000000"/>
          <w:sz w:val="20"/>
        </w:rPr>
        <w:t>zpracovaných</w:t>
      </w:r>
      <w:r w:rsidR="00C24391">
        <w:rPr>
          <w:rFonts w:ascii="Arial" w:hAnsi="Arial" w:cs="Arial"/>
          <w:color w:val="000000"/>
          <w:sz w:val="20"/>
        </w:rPr>
        <w:t xml:space="preserve"> Radkou Volkovou, 671 75, Loděnice 50, IČO 72450347.</w:t>
      </w:r>
      <w:r w:rsidR="000173F9">
        <w:rPr>
          <w:rFonts w:ascii="Arial" w:hAnsi="Arial" w:cs="Arial"/>
          <w:sz w:val="20"/>
        </w:rPr>
        <w:t xml:space="preserve"> </w:t>
      </w:r>
      <w:r w:rsidR="00D7026A" w:rsidRPr="00A15B98">
        <w:rPr>
          <w:rFonts w:ascii="Arial" w:hAnsi="Arial" w:cs="Arial"/>
          <w:color w:val="000000"/>
          <w:sz w:val="20"/>
        </w:rPr>
        <w:t xml:space="preserve">Výše </w:t>
      </w:r>
      <w:bookmarkEnd w:id="1"/>
      <w:r w:rsidR="00D7026A" w:rsidRPr="00A15B98">
        <w:rPr>
          <w:rFonts w:ascii="Arial" w:hAnsi="Arial" w:cs="Arial"/>
          <w:color w:val="000000"/>
          <w:sz w:val="20"/>
        </w:rPr>
        <w:t>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7B94D7" w14:textId="77777777" w:rsidR="00823628" w:rsidRDefault="00823628" w:rsidP="00631388">
      <w:pPr>
        <w:pStyle w:val="Texttabulky"/>
        <w:spacing w:line="300" w:lineRule="auto"/>
        <w:rPr>
          <w:rFonts w:ascii="Arial" w:hAnsi="Arial" w:cs="Arial"/>
          <w:b/>
          <w:sz w:val="20"/>
          <w:lang w:val="cs-CZ"/>
        </w:rPr>
      </w:pPr>
    </w:p>
    <w:p w14:paraId="13E0B57A" w14:textId="04ECD6CA" w:rsidR="00BC12F1" w:rsidRDefault="003018CB" w:rsidP="00823628">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bookmarkStart w:id="2" w:name="_Hlk198300326"/>
      <w:r>
        <w:rPr>
          <w:rFonts w:ascii="Arial" w:hAnsi="Arial" w:cs="Arial"/>
          <w:sz w:val="20"/>
          <w:lang w:val="cs-CZ"/>
        </w:rPr>
        <w:t>2.1</w:t>
      </w:r>
    </w:p>
    <w:p w14:paraId="7F123D4E" w14:textId="5A219F45" w:rsidR="006F6CDC" w:rsidRPr="00A15B98" w:rsidRDefault="003018CB" w:rsidP="00A15B98">
      <w:pPr>
        <w:pStyle w:val="Texttabulky"/>
        <w:tabs>
          <w:tab w:val="left" w:pos="3402"/>
        </w:tabs>
        <w:spacing w:line="300" w:lineRule="auto"/>
        <w:jc w:val="both"/>
        <w:rPr>
          <w:rFonts w:ascii="Arial" w:hAnsi="Arial" w:cs="Arial"/>
          <w:color w:val="auto"/>
          <w:sz w:val="20"/>
          <w:lang w:val="cs-CZ"/>
        </w:rPr>
      </w:pPr>
      <w:r w:rsidRPr="001737B7">
        <w:rPr>
          <w:rFonts w:ascii="Arial" w:hAnsi="Arial" w:cs="Arial"/>
          <w:sz w:val="20"/>
          <w:lang w:val="cs-CZ"/>
        </w:rPr>
        <w:t>Zhotovitel se zavazuje provést dílo</w:t>
      </w:r>
      <w:r w:rsidR="00E76653" w:rsidRPr="001737B7">
        <w:rPr>
          <w:rFonts w:ascii="Arial" w:hAnsi="Arial" w:cs="Arial"/>
          <w:sz w:val="20"/>
          <w:lang w:val="cs-CZ"/>
        </w:rPr>
        <w:t xml:space="preserve"> </w:t>
      </w:r>
      <w:r w:rsidR="00C24391" w:rsidRPr="00C24391">
        <w:rPr>
          <w:rFonts w:ascii="Arial" w:hAnsi="Arial" w:cs="Arial"/>
          <w:b/>
          <w:bCs/>
          <w:color w:val="000000" w:themeColor="text1"/>
          <w:sz w:val="20"/>
          <w:lang w:val="cs-CZ"/>
        </w:rPr>
        <w:t>do tří měsíců ode dne účinnosti této smlouvy</w:t>
      </w:r>
      <w:r w:rsidR="00E76653" w:rsidRPr="00C24391">
        <w:rPr>
          <w:rFonts w:ascii="Arial" w:hAnsi="Arial" w:cs="Arial"/>
          <w:b/>
          <w:bCs/>
          <w:sz w:val="20"/>
          <w:lang w:val="cs-CZ"/>
        </w:rPr>
        <w:t>.</w:t>
      </w:r>
      <w:r w:rsidR="00E76653" w:rsidRPr="001737B7">
        <w:rPr>
          <w:rFonts w:ascii="Arial" w:hAnsi="Arial" w:cs="Arial"/>
          <w:b/>
          <w:bCs/>
          <w:sz w:val="20"/>
          <w:lang w:val="cs-CZ"/>
        </w:rPr>
        <w:t xml:space="preserve"> </w:t>
      </w:r>
      <w:r w:rsidRPr="001737B7">
        <w:rPr>
          <w:rFonts w:ascii="Arial" w:hAnsi="Arial" w:cs="Arial"/>
          <w:sz w:val="20"/>
          <w:lang w:val="cs-CZ"/>
        </w:rPr>
        <w:t>Zhotovitel se zavazuje předložit objednateli závazný časový harmonogram prováděných prací do</w:t>
      </w:r>
      <w:r w:rsidR="00827F25">
        <w:rPr>
          <w:rFonts w:ascii="Arial" w:hAnsi="Arial" w:cs="Arial"/>
          <w:sz w:val="20"/>
          <w:lang w:val="cs-CZ"/>
        </w:rPr>
        <w:t xml:space="preserve"> </w:t>
      </w:r>
      <w:r w:rsidR="00F11107">
        <w:rPr>
          <w:rFonts w:ascii="Arial" w:hAnsi="Arial" w:cs="Arial"/>
          <w:sz w:val="20"/>
          <w:lang w:val="cs-CZ"/>
        </w:rPr>
        <w:t>pěti</w:t>
      </w:r>
      <w:r w:rsidR="00F702D0" w:rsidRPr="001737B7">
        <w:rPr>
          <w:rFonts w:ascii="Arial" w:hAnsi="Arial" w:cs="Arial"/>
          <w:sz w:val="20"/>
          <w:lang w:val="cs-CZ"/>
        </w:rPr>
        <w:t xml:space="preserve"> pracovních dní </w:t>
      </w:r>
      <w:r w:rsidR="00F702D0" w:rsidRPr="001737B7">
        <w:rPr>
          <w:rFonts w:ascii="Arial" w:hAnsi="Arial" w:cs="Arial"/>
          <w:sz w:val="20"/>
          <w:lang w:val="cs-CZ"/>
        </w:rPr>
        <w:lastRenderedPageBreak/>
        <w:t>od účinnosti této smlouvy</w:t>
      </w:r>
      <w:r w:rsidRPr="001737B7">
        <w:rPr>
          <w:rFonts w:ascii="Arial" w:hAnsi="Arial" w:cs="Arial"/>
          <w:sz w:val="20"/>
          <w:lang w:val="cs-CZ"/>
        </w:rPr>
        <w:t xml:space="preserve">. Časový harmonogram bude odsouhlasen objednatelem </w:t>
      </w:r>
      <w:r w:rsidR="00B02415" w:rsidRPr="001737B7">
        <w:rPr>
          <w:rFonts w:ascii="Arial" w:hAnsi="Arial" w:cs="Arial"/>
          <w:sz w:val="20"/>
          <w:lang w:val="cs-CZ"/>
        </w:rPr>
        <w:t xml:space="preserve">(nejpozději do </w:t>
      </w:r>
      <w:r w:rsidR="00F11107">
        <w:rPr>
          <w:rFonts w:ascii="Arial" w:hAnsi="Arial" w:cs="Arial"/>
          <w:sz w:val="20"/>
          <w:lang w:val="cs-CZ"/>
        </w:rPr>
        <w:t>tří</w:t>
      </w:r>
      <w:r w:rsidR="00B02415" w:rsidRPr="001737B7">
        <w:rPr>
          <w:rFonts w:ascii="Arial" w:hAnsi="Arial" w:cs="Arial"/>
          <w:sz w:val="20"/>
          <w:lang w:val="cs-CZ"/>
        </w:rPr>
        <w:t xml:space="preserve"> pracovních dní od jeho doručení objednateli)</w:t>
      </w:r>
      <w:r w:rsidR="00B37246" w:rsidRPr="001737B7">
        <w:rPr>
          <w:rFonts w:ascii="Arial" w:hAnsi="Arial" w:cs="Arial"/>
          <w:sz w:val="20"/>
          <w:lang w:val="cs-CZ"/>
        </w:rPr>
        <w:t xml:space="preserve"> </w:t>
      </w:r>
      <w:r w:rsidRPr="001737B7">
        <w:rPr>
          <w:rFonts w:ascii="Arial" w:hAnsi="Arial" w:cs="Arial"/>
          <w:sz w:val="20"/>
          <w:lang w:val="cs-CZ"/>
        </w:rPr>
        <w:t>a zahájení prací je možné až po odsouhlasení časového harmonogram</w:t>
      </w:r>
      <w:r w:rsidR="00B02415" w:rsidRPr="001737B7">
        <w:rPr>
          <w:rFonts w:ascii="Arial" w:hAnsi="Arial" w:cs="Arial"/>
          <w:sz w:val="20"/>
          <w:lang w:val="cs-CZ"/>
        </w:rPr>
        <w:t xml:space="preserve">u s tím, že zhotovitel se zavazuje zahájit práce (plnění díla) nejpozději do </w:t>
      </w:r>
      <w:r w:rsidR="00F11107">
        <w:rPr>
          <w:rFonts w:ascii="Arial" w:hAnsi="Arial" w:cs="Arial"/>
          <w:sz w:val="20"/>
          <w:lang w:val="cs-CZ"/>
        </w:rPr>
        <w:t xml:space="preserve">15 </w:t>
      </w:r>
      <w:r w:rsidR="00B02415" w:rsidRPr="001737B7">
        <w:rPr>
          <w:rFonts w:ascii="Arial" w:hAnsi="Arial" w:cs="Arial"/>
          <w:sz w:val="20"/>
          <w:lang w:val="cs-CZ"/>
        </w:rPr>
        <w:t>dn</w:t>
      </w:r>
      <w:r w:rsidR="00B37246" w:rsidRPr="001737B7">
        <w:rPr>
          <w:rFonts w:ascii="Arial" w:hAnsi="Arial" w:cs="Arial"/>
          <w:sz w:val="20"/>
          <w:lang w:val="cs-CZ"/>
        </w:rPr>
        <w:t>í</w:t>
      </w:r>
      <w:r w:rsidR="00B02415" w:rsidRPr="001737B7">
        <w:rPr>
          <w:rFonts w:ascii="Arial" w:hAnsi="Arial" w:cs="Arial"/>
          <w:sz w:val="20"/>
          <w:lang w:val="cs-CZ"/>
        </w:rPr>
        <w:t xml:space="preserve"> ode dne účinnosti </w:t>
      </w:r>
      <w:r w:rsidR="00B02415" w:rsidRPr="00E50AC8">
        <w:rPr>
          <w:rFonts w:ascii="Arial" w:hAnsi="Arial" w:cs="Arial"/>
          <w:color w:val="auto"/>
          <w:sz w:val="20"/>
          <w:lang w:val="cs-CZ"/>
        </w:rPr>
        <w:t>této smlouvy</w:t>
      </w:r>
      <w:r w:rsidR="001737B7" w:rsidRPr="00E50AC8">
        <w:rPr>
          <w:rFonts w:ascii="Arial" w:hAnsi="Arial" w:cs="Arial"/>
          <w:color w:val="auto"/>
          <w:sz w:val="20"/>
          <w:lang w:val="cs-CZ"/>
        </w:rPr>
        <w:t xml:space="preserve"> nebo do doby zahájení uvedené v odsouhlaseném harmonogramu.</w:t>
      </w:r>
      <w:bookmarkEnd w:id="2"/>
    </w:p>
    <w:p w14:paraId="1B3606B4" w14:textId="7DFD722E"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3"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12491470"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827F25">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3"/>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3438564C"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7B85BF7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4" w:name="_Hlk187829025"/>
    </w:p>
    <w:p w14:paraId="42ED5BA2" w14:textId="6AC3D73B" w:rsidR="00BC12F1" w:rsidRDefault="003018CB">
      <w:pPr>
        <w:spacing w:line="300" w:lineRule="auto"/>
        <w:jc w:val="both"/>
      </w:pPr>
      <w:r>
        <w:rPr>
          <w:rFonts w:ascii="Arial" w:hAnsi="Arial" w:cs="Arial"/>
          <w:bCs/>
          <w:sz w:val="20"/>
        </w:rPr>
        <w:t>Splatnost faktury bude činit minimálně 21 dnů ode dne jejího vystavení zhotovitelem.</w:t>
      </w:r>
      <w:r w:rsidR="00827F25">
        <w:rPr>
          <w:rFonts w:ascii="Arial" w:hAnsi="Arial" w:cs="Arial"/>
          <w:bCs/>
          <w:sz w:val="20"/>
        </w:rPr>
        <w:t xml:space="preserve"> </w:t>
      </w:r>
      <w:r>
        <w:rPr>
          <w:rFonts w:ascii="Arial" w:hAnsi="Arial" w:cs="Arial"/>
          <w:bCs/>
          <w:sz w:val="20"/>
        </w:rPr>
        <w:t xml:space="preserve">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w:t>
      </w:r>
      <w:r>
        <w:rPr>
          <w:rFonts w:ascii="Arial" w:hAnsi="Arial" w:cs="Arial"/>
          <w:bCs/>
          <w:sz w:val="20"/>
        </w:rPr>
        <w:lastRenderedPageBreak/>
        <w:t xml:space="preserve">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41 – 43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4"/>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2C82D8CF" w14:textId="7047FC71" w:rsidR="007B5C00" w:rsidRPr="00926212" w:rsidRDefault="003018CB" w:rsidP="004327AF">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2D131CEF" w14:textId="77777777" w:rsidR="007B5C00" w:rsidRDefault="007B5C00"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127ED84F" w14:textId="22C37323" w:rsidR="00F11107" w:rsidRDefault="003018CB" w:rsidP="00C24391">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4CADE1A9" w14:textId="77777777" w:rsidR="00823628" w:rsidRDefault="00823628">
      <w:pPr>
        <w:pStyle w:val="Texttabulky"/>
        <w:spacing w:line="300" w:lineRule="auto"/>
        <w:rPr>
          <w:rFonts w:ascii="Arial" w:hAnsi="Arial" w:cs="Arial"/>
          <w:sz w:val="20"/>
          <w:lang w:val="cs-CZ"/>
        </w:rPr>
      </w:pPr>
    </w:p>
    <w:p w14:paraId="14C93708" w14:textId="77777777" w:rsidR="00823628" w:rsidRDefault="00823628">
      <w:pPr>
        <w:pStyle w:val="Texttabulky"/>
        <w:spacing w:line="300" w:lineRule="auto"/>
        <w:rPr>
          <w:rFonts w:ascii="Arial" w:hAnsi="Arial" w:cs="Arial"/>
          <w:sz w:val="20"/>
          <w:lang w:val="cs-CZ"/>
        </w:rPr>
      </w:pPr>
    </w:p>
    <w:p w14:paraId="055016FF" w14:textId="45B6E703"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4AC483E9" w14:textId="070C3F4E"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967B62B"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Pr="00C24391">
        <w:rPr>
          <w:rFonts w:ascii="Arial" w:hAnsi="Arial" w:cs="Arial"/>
          <w:sz w:val="20"/>
          <w:lang w:val="cs-CZ"/>
        </w:rPr>
        <w:t>měsíců</w:t>
      </w:r>
      <w:r>
        <w:rPr>
          <w:rFonts w:ascii="Arial" w:hAnsi="Arial" w:cs="Arial"/>
          <w:sz w:val="20"/>
          <w:lang w:val="cs-CZ"/>
        </w:rPr>
        <w:t xml:space="preserve"> a počíná plynout ode dne protokolárního předání a převzetí díla.</w:t>
      </w:r>
    </w:p>
    <w:p w14:paraId="06D0032D" w14:textId="77777777" w:rsidR="00827F25" w:rsidRDefault="00827F25" w:rsidP="006F6CDC">
      <w:pPr>
        <w:pStyle w:val="Texttabulky"/>
        <w:spacing w:line="300" w:lineRule="auto"/>
        <w:rPr>
          <w:rFonts w:ascii="Arial" w:hAnsi="Arial" w:cs="Arial"/>
          <w:b/>
          <w:sz w:val="20"/>
          <w:lang w:val="cs-CZ"/>
        </w:rPr>
      </w:pPr>
    </w:p>
    <w:p w14:paraId="0BF45654" w14:textId="77777777" w:rsidR="00C24391" w:rsidRDefault="00C24391">
      <w:pPr>
        <w:pStyle w:val="Texttabulky"/>
        <w:spacing w:line="300" w:lineRule="auto"/>
        <w:jc w:val="center"/>
        <w:rPr>
          <w:rFonts w:ascii="Arial" w:hAnsi="Arial" w:cs="Arial"/>
          <w:b/>
          <w:sz w:val="20"/>
          <w:lang w:val="cs-CZ"/>
        </w:rPr>
      </w:pPr>
    </w:p>
    <w:p w14:paraId="255723E5" w14:textId="77777777" w:rsidR="00C24391" w:rsidRDefault="00C24391">
      <w:pPr>
        <w:pStyle w:val="Texttabulky"/>
        <w:spacing w:line="300" w:lineRule="auto"/>
        <w:jc w:val="center"/>
        <w:rPr>
          <w:rFonts w:ascii="Arial" w:hAnsi="Arial" w:cs="Arial"/>
          <w:b/>
          <w:sz w:val="20"/>
          <w:lang w:val="cs-CZ"/>
        </w:rPr>
      </w:pPr>
    </w:p>
    <w:p w14:paraId="3BC641C1" w14:textId="77777777" w:rsidR="00C24391" w:rsidRDefault="00C24391">
      <w:pPr>
        <w:pStyle w:val="Texttabulky"/>
        <w:spacing w:line="300" w:lineRule="auto"/>
        <w:jc w:val="center"/>
        <w:rPr>
          <w:rFonts w:ascii="Arial" w:hAnsi="Arial" w:cs="Arial"/>
          <w:b/>
          <w:sz w:val="20"/>
          <w:lang w:val="cs-CZ"/>
        </w:rPr>
      </w:pPr>
    </w:p>
    <w:p w14:paraId="7972AE9A" w14:textId="77777777" w:rsidR="00C24391" w:rsidRDefault="00C24391">
      <w:pPr>
        <w:pStyle w:val="Texttabulky"/>
        <w:spacing w:line="300" w:lineRule="auto"/>
        <w:jc w:val="center"/>
        <w:rPr>
          <w:rFonts w:ascii="Arial" w:hAnsi="Arial" w:cs="Arial"/>
          <w:b/>
          <w:sz w:val="20"/>
          <w:lang w:val="cs-CZ"/>
        </w:rPr>
      </w:pPr>
    </w:p>
    <w:p w14:paraId="4638EEB1" w14:textId="3FD56AE5"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65C6084E"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8.1</w:t>
      </w:r>
    </w:p>
    <w:p w14:paraId="793982BB" w14:textId="152AF28F"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w:t>
      </w:r>
      <w:r w:rsidR="007B5C00">
        <w:rPr>
          <w:rFonts w:ascii="Arial" w:hAnsi="Arial" w:cs="Arial"/>
          <w:sz w:val="20"/>
          <w:lang w:val="cs-CZ"/>
        </w:rPr>
        <w:t>2</w:t>
      </w:r>
      <w:r>
        <w:rPr>
          <w:rFonts w:ascii="Arial" w:hAnsi="Arial" w:cs="Arial"/>
          <w:sz w:val="20"/>
          <w:lang w:val="cs-CZ"/>
        </w:rPr>
        <w:t xml:space="preserve"> % z celkové ceny bez DPH uvedené v čl. III. odst. 3.1 této smlouvy za každý den prodlení.</w:t>
      </w:r>
    </w:p>
    <w:p w14:paraId="2E593D71" w14:textId="77777777" w:rsidR="00A15B98" w:rsidRDefault="00A15B98" w:rsidP="00A15B98">
      <w:pPr>
        <w:pStyle w:val="Texttabulky"/>
        <w:spacing w:line="300" w:lineRule="auto"/>
        <w:outlineLvl w:val="0"/>
        <w:rPr>
          <w:rFonts w:ascii="Arial" w:hAnsi="Arial" w:cs="Arial"/>
          <w:sz w:val="20"/>
          <w:lang w:val="cs-CZ"/>
        </w:rPr>
      </w:pPr>
      <w:r>
        <w:rPr>
          <w:rFonts w:ascii="Arial" w:hAnsi="Arial" w:cs="Arial"/>
          <w:sz w:val="20"/>
          <w:lang w:val="cs-CZ"/>
        </w:rPr>
        <w:t>8.2</w:t>
      </w:r>
    </w:p>
    <w:p w14:paraId="3096D51E" w14:textId="77777777" w:rsidR="00A15B98" w:rsidRDefault="00A15B98" w:rsidP="00A15B98">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257ABB2A"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8.3</w:t>
      </w:r>
    </w:p>
    <w:p w14:paraId="706AF6DF" w14:textId="69A59C70"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w:t>
      </w:r>
      <w:r w:rsidR="007B5C00">
        <w:rPr>
          <w:rFonts w:ascii="Arial" w:hAnsi="Arial" w:cs="Arial"/>
          <w:sz w:val="20"/>
          <w:lang w:val="cs-CZ"/>
        </w:rPr>
        <w:t>2</w:t>
      </w:r>
      <w:r>
        <w:rPr>
          <w:rFonts w:ascii="Arial" w:hAnsi="Arial" w:cs="Arial"/>
          <w:sz w:val="20"/>
          <w:lang w:val="cs-CZ"/>
        </w:rPr>
        <w:t xml:space="preserve"> % z celkové ceny bez DPH uvedené v čl. III. odst. 3.1 této smlouvy,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60080FF" w14:textId="708B86FF" w:rsidR="00B02415" w:rsidRDefault="003018CB">
      <w:pPr>
        <w:pStyle w:val="Texttabulky"/>
        <w:spacing w:line="300" w:lineRule="auto"/>
        <w:jc w:val="both"/>
        <w:rPr>
          <w:rFonts w:ascii="Arial" w:hAnsi="Arial" w:cs="Arial"/>
          <w:color w:val="auto"/>
          <w:sz w:val="20"/>
          <w:lang w:val="cs-CZ"/>
        </w:rPr>
      </w:pPr>
      <w:r w:rsidRPr="00B02415">
        <w:rPr>
          <w:rFonts w:ascii="Arial" w:hAnsi="Arial" w:cs="Arial"/>
          <w:color w:val="auto"/>
          <w:sz w:val="20"/>
          <w:lang w:val="cs-CZ"/>
        </w:rPr>
        <w:t>V případě, že zhotovitel nezahájí plnění díla do</w:t>
      </w:r>
      <w:r w:rsidR="0018168E">
        <w:rPr>
          <w:rFonts w:ascii="Arial" w:hAnsi="Arial" w:cs="Arial"/>
          <w:color w:val="auto"/>
          <w:sz w:val="20"/>
          <w:lang w:val="cs-CZ"/>
        </w:rPr>
        <w:t xml:space="preserve"> </w:t>
      </w:r>
      <w:r w:rsidR="00F11107">
        <w:rPr>
          <w:rFonts w:ascii="Arial" w:hAnsi="Arial" w:cs="Arial"/>
          <w:color w:val="auto"/>
          <w:sz w:val="20"/>
          <w:lang w:val="cs-CZ"/>
        </w:rPr>
        <w:t>pat</w:t>
      </w:r>
      <w:r w:rsidR="00827F25">
        <w:rPr>
          <w:rFonts w:ascii="Arial" w:hAnsi="Arial" w:cs="Arial"/>
          <w:color w:val="auto"/>
          <w:sz w:val="20"/>
          <w:lang w:val="cs-CZ"/>
        </w:rPr>
        <w:t>nácti</w:t>
      </w:r>
      <w:r w:rsidR="00F702D0" w:rsidRPr="00B02415">
        <w:rPr>
          <w:rFonts w:ascii="Arial" w:hAnsi="Arial" w:cs="Arial"/>
          <w:color w:val="auto"/>
          <w:sz w:val="20"/>
          <w:lang w:val="cs-CZ"/>
        </w:rPr>
        <w:t xml:space="preserve"> dní od účinnosti této smlouvy</w:t>
      </w:r>
      <w:r w:rsidR="00B02415" w:rsidRPr="00B02415">
        <w:rPr>
          <w:rFonts w:ascii="Arial" w:hAnsi="Arial" w:cs="Arial"/>
          <w:color w:val="auto"/>
          <w:sz w:val="20"/>
          <w:lang w:val="cs-CZ"/>
        </w:rPr>
        <w:t xml:space="preserve"> </w:t>
      </w:r>
      <w:bookmarkStart w:id="5" w:name="_Hlk195270055"/>
      <w:r w:rsidR="00B02415" w:rsidRPr="00B02415">
        <w:rPr>
          <w:rFonts w:ascii="Arial" w:hAnsi="Arial" w:cs="Arial"/>
          <w:color w:val="auto"/>
          <w:sz w:val="20"/>
          <w:lang w:val="cs-CZ"/>
        </w:rPr>
        <w:t>nebo do doby zahájení uvedené v odsouhlaseném harmonogramu</w:t>
      </w:r>
      <w:bookmarkEnd w:id="5"/>
      <w:r w:rsidRPr="00B02415">
        <w:rPr>
          <w:rFonts w:ascii="Arial" w:hAnsi="Arial" w:cs="Arial"/>
          <w:color w:val="auto"/>
          <w:sz w:val="20"/>
          <w:lang w:val="cs-CZ"/>
        </w:rPr>
        <w:t>, zaplatí zhotovitel objednateli smluvní pokutu ve výši</w:t>
      </w:r>
      <w:r w:rsidR="007B5C00">
        <w:rPr>
          <w:rFonts w:ascii="Arial" w:hAnsi="Arial" w:cs="Arial"/>
          <w:color w:val="auto"/>
          <w:sz w:val="20"/>
          <w:lang w:val="cs-CZ"/>
        </w:rPr>
        <w:t xml:space="preserve"> </w:t>
      </w:r>
      <w:r w:rsidR="00C24391">
        <w:rPr>
          <w:rFonts w:ascii="Arial" w:hAnsi="Arial" w:cs="Arial"/>
          <w:color w:val="auto"/>
          <w:sz w:val="20"/>
          <w:lang w:val="cs-CZ"/>
        </w:rPr>
        <w:t>3</w:t>
      </w:r>
      <w:r w:rsidR="00D43D3B" w:rsidRPr="00D43D3B">
        <w:rPr>
          <w:rFonts w:ascii="Arial" w:hAnsi="Arial" w:cs="Arial"/>
          <w:color w:val="auto"/>
          <w:sz w:val="20"/>
          <w:lang w:val="cs-CZ"/>
        </w:rPr>
        <w:t>0</w:t>
      </w:r>
      <w:r w:rsidR="00D43D3B">
        <w:rPr>
          <w:rFonts w:ascii="Arial" w:hAnsi="Arial" w:cs="Arial"/>
          <w:color w:val="auto"/>
          <w:sz w:val="20"/>
          <w:lang w:val="cs-CZ"/>
        </w:rPr>
        <w:t>.</w:t>
      </w:r>
      <w:r w:rsidRPr="00D43D3B">
        <w:rPr>
          <w:rFonts w:ascii="Arial" w:hAnsi="Arial" w:cs="Arial"/>
          <w:color w:val="auto"/>
          <w:sz w:val="20"/>
          <w:lang w:val="cs-CZ"/>
        </w:rPr>
        <w:t>000</w:t>
      </w:r>
      <w:r w:rsidRPr="00B02415">
        <w:rPr>
          <w:rFonts w:ascii="Arial" w:hAnsi="Arial" w:cs="Arial"/>
          <w:color w:val="auto"/>
          <w:sz w:val="20"/>
          <w:lang w:val="cs-CZ"/>
        </w:rPr>
        <w:t>,- Kč.</w:t>
      </w:r>
      <w:r w:rsidR="00E61E07" w:rsidRPr="00B02415">
        <w:rPr>
          <w:rFonts w:ascii="Arial" w:hAnsi="Arial" w:cs="Arial"/>
          <w:color w:val="auto"/>
          <w:sz w:val="20"/>
          <w:lang w:val="cs-CZ"/>
        </w:rPr>
        <w:t xml:space="preserve"> </w:t>
      </w:r>
    </w:p>
    <w:p w14:paraId="5046477B" w14:textId="77777777" w:rsidR="00A15B98" w:rsidRPr="00643A01" w:rsidRDefault="00A15B98" w:rsidP="00A15B98">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69C6A782" w14:textId="76BEDBD0" w:rsidR="003F5F86" w:rsidRPr="004B179F" w:rsidRDefault="00A15B98" w:rsidP="003F5F86">
      <w:pPr>
        <w:pStyle w:val="Texttabulky"/>
        <w:spacing w:line="300" w:lineRule="auto"/>
        <w:jc w:val="both"/>
        <w:rPr>
          <w:rFonts w:ascii="Arial" w:hAnsi="Arial" w:cs="Arial"/>
          <w:color w:val="FF0000"/>
          <w:sz w:val="20"/>
          <w:lang w:val="cs-CZ"/>
        </w:rPr>
      </w:pPr>
      <w:r w:rsidRPr="00643A01">
        <w:rPr>
          <w:rFonts w:ascii="Arial" w:hAnsi="Arial" w:cs="Arial"/>
          <w:color w:val="000000" w:themeColor="text1"/>
          <w:sz w:val="20"/>
          <w:lang w:val="cs-CZ"/>
        </w:rPr>
        <w:t>V případě porušení dalších termínů uvedených v závazném odsouhlaseném časovém harmonogramu zaplatí zhotovitel objednateli smluvní pokutu ve výši 5.000,- Kč za</w:t>
      </w:r>
      <w:r w:rsidR="003F5F86" w:rsidRPr="00643A01">
        <w:rPr>
          <w:rFonts w:ascii="Arial" w:hAnsi="Arial" w:cs="Arial"/>
          <w:color w:val="000000" w:themeColor="text1"/>
          <w:sz w:val="20"/>
          <w:lang w:val="cs-CZ"/>
        </w:rPr>
        <w:t xml:space="preserve"> každý</w:t>
      </w:r>
      <w:r w:rsidR="003F5F86">
        <w:rPr>
          <w:rFonts w:ascii="Arial" w:hAnsi="Arial" w:cs="Arial"/>
          <w:color w:val="000000" w:themeColor="text1"/>
          <w:sz w:val="20"/>
          <w:lang w:val="cs-CZ"/>
        </w:rPr>
        <w:t xml:space="preserve"> takový jednotlivý případ</w:t>
      </w:r>
      <w:r w:rsidR="003F5F86">
        <w:rPr>
          <w:rFonts w:ascii="Arial" w:hAnsi="Arial" w:cs="Arial"/>
          <w:color w:val="FF0000"/>
          <w:sz w:val="20"/>
          <w:lang w:val="cs-CZ"/>
        </w:rPr>
        <w:t xml:space="preserve"> </w:t>
      </w:r>
      <w:r w:rsidR="003F5F86" w:rsidRPr="009616A9">
        <w:rPr>
          <w:rFonts w:ascii="Arial" w:hAnsi="Arial" w:cs="Arial"/>
          <w:color w:val="auto"/>
          <w:sz w:val="20"/>
          <w:lang w:val="cs-CZ"/>
        </w:rPr>
        <w:t xml:space="preserve">porušení harmonogramu. </w:t>
      </w:r>
    </w:p>
    <w:p w14:paraId="64B0821E" w14:textId="1BD5FAF5" w:rsidR="006737BA" w:rsidRPr="003F5F86" w:rsidRDefault="00D77D34" w:rsidP="003F5F86">
      <w:pPr>
        <w:pStyle w:val="Texttabulky"/>
        <w:spacing w:line="300" w:lineRule="auto"/>
        <w:jc w:val="both"/>
        <w:rPr>
          <w:rFonts w:ascii="Arial" w:hAnsi="Arial" w:cs="Arial"/>
          <w:color w:val="000000" w:themeColor="text1"/>
          <w:sz w:val="20"/>
          <w:lang w:val="cs-CZ"/>
        </w:rPr>
      </w:pPr>
      <w:r>
        <w:rPr>
          <w:rFonts w:ascii="Arial" w:hAnsi="Arial" w:cs="Arial"/>
          <w:sz w:val="20"/>
          <w:lang w:val="cs-CZ"/>
        </w:rPr>
        <w:t>8.</w:t>
      </w:r>
      <w:r w:rsidR="00A15B98">
        <w:rPr>
          <w:rFonts w:ascii="Arial" w:hAnsi="Arial" w:cs="Arial"/>
          <w:sz w:val="20"/>
          <w:lang w:val="cs-CZ"/>
        </w:rPr>
        <w:t>6</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204F641"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A15B98">
        <w:rPr>
          <w:rFonts w:ascii="Arial" w:hAnsi="Arial" w:cs="Arial"/>
          <w:sz w:val="20"/>
          <w:lang w:val="cs-CZ"/>
        </w:rPr>
        <w:t>7</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33C6CF09"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t xml:space="preserve">zhotovitel nezahájí plnění díla </w:t>
      </w:r>
      <w:r w:rsidR="009C0B2B" w:rsidRPr="00631388">
        <w:rPr>
          <w:rFonts w:ascii="Arial" w:hAnsi="Arial" w:cs="Arial"/>
          <w:sz w:val="20"/>
          <w:lang w:val="cs-CZ"/>
        </w:rPr>
        <w:t>do</w:t>
      </w:r>
      <w:r w:rsidR="00D7026A" w:rsidRPr="00631388">
        <w:rPr>
          <w:rFonts w:ascii="Arial" w:hAnsi="Arial" w:cs="Arial"/>
          <w:sz w:val="20"/>
          <w:lang w:val="cs-CZ"/>
        </w:rPr>
        <w:t xml:space="preserve"> </w:t>
      </w:r>
      <w:r w:rsidR="00F11107">
        <w:rPr>
          <w:rFonts w:ascii="Arial" w:hAnsi="Arial" w:cs="Arial"/>
          <w:sz w:val="20"/>
          <w:lang w:val="cs-CZ"/>
        </w:rPr>
        <w:t>patnác</w:t>
      </w:r>
      <w:r w:rsidR="00C24391">
        <w:rPr>
          <w:rFonts w:ascii="Arial" w:hAnsi="Arial" w:cs="Arial"/>
          <w:sz w:val="20"/>
          <w:lang w:val="cs-CZ"/>
        </w:rPr>
        <w:t>t</w:t>
      </w:r>
      <w:r w:rsidR="00F11107">
        <w:rPr>
          <w:rFonts w:ascii="Arial" w:hAnsi="Arial" w:cs="Arial"/>
          <w:sz w:val="20"/>
          <w:lang w:val="cs-CZ"/>
        </w:rPr>
        <w:t>i</w:t>
      </w:r>
      <w:r w:rsidR="00D7026A" w:rsidRPr="00631388">
        <w:rPr>
          <w:rFonts w:ascii="Arial" w:hAnsi="Arial" w:cs="Arial"/>
          <w:sz w:val="20"/>
          <w:lang w:val="cs-CZ"/>
        </w:rPr>
        <w:t xml:space="preserve"> </w:t>
      </w:r>
      <w:r w:rsidR="009C0B2B" w:rsidRPr="00631388">
        <w:rPr>
          <w:rFonts w:ascii="Arial" w:hAnsi="Arial" w:cs="Arial"/>
          <w:sz w:val="20"/>
          <w:lang w:val="cs-CZ"/>
        </w:rPr>
        <w:t>dní od účinnosti této smlouvy</w:t>
      </w:r>
      <w:r w:rsidR="00BF4C24" w:rsidRPr="00BF4C24">
        <w:rPr>
          <w:rFonts w:ascii="Arial" w:hAnsi="Arial" w:cs="Arial"/>
          <w:color w:val="auto"/>
          <w:sz w:val="20"/>
          <w:lang w:val="cs-CZ"/>
        </w:rPr>
        <w:t xml:space="preserve"> </w:t>
      </w:r>
      <w:r w:rsidR="00BF4C24" w:rsidRPr="00B02415">
        <w:rPr>
          <w:rFonts w:ascii="Arial" w:hAnsi="Arial" w:cs="Arial"/>
          <w:color w:val="auto"/>
          <w:sz w:val="20"/>
          <w:lang w:val="cs-CZ"/>
        </w:rPr>
        <w:t>nebo do doby zahájení uvedené v odsouhlaseném harmonogramu</w:t>
      </w:r>
      <w:r w:rsidR="00631388">
        <w:rPr>
          <w:rFonts w:ascii="Arial" w:hAnsi="Arial" w:cs="Arial"/>
          <w:sz w:val="20"/>
          <w:lang w:val="cs-CZ"/>
        </w:rPr>
        <w:t>.</w:t>
      </w:r>
    </w:p>
    <w:p w14:paraId="0F605C9B" w14:textId="024DE285" w:rsidR="00BC12F1" w:rsidRPr="00631388" w:rsidRDefault="003018CB" w:rsidP="00492077">
      <w:pPr>
        <w:pStyle w:val="Texttabulky"/>
        <w:tabs>
          <w:tab w:val="left" w:pos="3402"/>
        </w:tabs>
        <w:spacing w:line="300" w:lineRule="auto"/>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20D3E89F"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1F34CBB3" w14:textId="0A09D990" w:rsidR="003C0AF9" w:rsidRDefault="003018CB">
      <w:pPr>
        <w:pStyle w:val="Texttabulky"/>
        <w:spacing w:line="300" w:lineRule="auto"/>
        <w:jc w:val="both"/>
        <w:rPr>
          <w:rFonts w:ascii="Arial" w:hAnsi="Arial" w:cs="Arial"/>
          <w:sz w:val="20"/>
          <w:lang w:val="cs-CZ"/>
        </w:rPr>
      </w:pPr>
      <w:r>
        <w:rPr>
          <w:rFonts w:ascii="Arial" w:hAnsi="Arial" w:cs="Arial"/>
          <w:sz w:val="20"/>
          <w:lang w:val="cs-CZ"/>
        </w:rPr>
        <w:lastRenderedPageBreak/>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275BFFF0" w14:textId="77777777" w:rsidR="00C24391" w:rsidRDefault="00C24391">
      <w:pPr>
        <w:pStyle w:val="Texttabulky"/>
        <w:spacing w:line="300" w:lineRule="auto"/>
        <w:jc w:val="both"/>
        <w:rPr>
          <w:rFonts w:ascii="Arial" w:hAnsi="Arial" w:cs="Arial"/>
          <w:sz w:val="20"/>
          <w:lang w:val="cs-CZ"/>
        </w:rPr>
      </w:pPr>
    </w:p>
    <w:p w14:paraId="7F5B6432" w14:textId="3FA13ADD"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6B013358" w14:textId="77777777" w:rsidR="00E74671" w:rsidRDefault="00E74671" w:rsidP="00CE794D">
      <w:pPr>
        <w:pStyle w:val="Texttabulky"/>
        <w:spacing w:line="300" w:lineRule="auto"/>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0A88313"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w:t>
      </w:r>
      <w:r w:rsidRPr="007862B3">
        <w:rPr>
          <w:rFonts w:ascii="Arial" w:hAnsi="Arial" w:cs="Arial"/>
          <w:color w:val="auto"/>
          <w:sz w:val="20"/>
          <w:lang w:val="cs-CZ"/>
        </w:rPr>
        <w:t xml:space="preserve">vyhotovena ve </w:t>
      </w:r>
      <w:r w:rsidR="00D2653A" w:rsidRPr="007862B3">
        <w:rPr>
          <w:rFonts w:ascii="Arial" w:hAnsi="Arial" w:cs="Arial"/>
          <w:color w:val="auto"/>
          <w:sz w:val="20"/>
          <w:lang w:val="cs-CZ"/>
        </w:rPr>
        <w:t>čtyřech</w:t>
      </w:r>
      <w:r w:rsidRPr="007862B3">
        <w:rPr>
          <w:rFonts w:ascii="Arial" w:hAnsi="Arial" w:cs="Arial"/>
          <w:color w:val="auto"/>
          <w:sz w:val="20"/>
          <w:lang w:val="cs-CZ"/>
        </w:rPr>
        <w:t xml:space="preserve"> stejnopisech, z nichž </w:t>
      </w:r>
      <w:r w:rsidR="00D2653A" w:rsidRPr="007862B3">
        <w:rPr>
          <w:rFonts w:ascii="Arial" w:hAnsi="Arial" w:cs="Arial"/>
          <w:color w:val="auto"/>
          <w:sz w:val="20"/>
          <w:lang w:val="cs-CZ"/>
        </w:rPr>
        <w:t>tři</w:t>
      </w:r>
      <w:r w:rsidR="00B84845" w:rsidRPr="007862B3">
        <w:rPr>
          <w:rFonts w:ascii="Arial" w:hAnsi="Arial" w:cs="Arial"/>
          <w:color w:val="auto"/>
          <w:sz w:val="20"/>
          <w:lang w:val="cs-CZ"/>
        </w:rPr>
        <w:t xml:space="preserve"> </w:t>
      </w:r>
      <w:r w:rsidRPr="007862B3">
        <w:rPr>
          <w:rFonts w:ascii="Arial" w:hAnsi="Arial" w:cs="Arial"/>
          <w:color w:val="auto"/>
          <w:sz w:val="20"/>
          <w:lang w:val="cs-CZ"/>
        </w:rPr>
        <w:t xml:space="preserve">obdrží objednatel </w:t>
      </w:r>
      <w:r>
        <w:rPr>
          <w:rFonts w:ascii="Arial" w:hAnsi="Arial" w:cs="Arial"/>
          <w:sz w:val="20"/>
          <w:lang w:val="cs-CZ"/>
        </w:rPr>
        <w:t>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273411F4" w14:textId="5046B469" w:rsidR="0050087D" w:rsidRPr="007862B3" w:rsidRDefault="0050087D" w:rsidP="004327AF">
      <w:pPr>
        <w:spacing w:line="300" w:lineRule="auto"/>
        <w:jc w:val="both"/>
        <w:rPr>
          <w:rFonts w:ascii="Arial" w:hAnsi="Arial" w:cs="Arial"/>
          <w:bCs/>
          <w:sz w:val="20"/>
        </w:rPr>
      </w:pPr>
      <w:r w:rsidRPr="007862B3">
        <w:rPr>
          <w:rFonts w:ascii="Arial" w:hAnsi="Arial" w:cs="Arial"/>
          <w:bCs/>
          <w:sz w:val="20"/>
        </w:rPr>
        <w:t>10.8</w:t>
      </w:r>
    </w:p>
    <w:p w14:paraId="4699140E" w14:textId="77777777" w:rsidR="0050087D" w:rsidRDefault="0050087D" w:rsidP="0050087D">
      <w:pPr>
        <w:pStyle w:val="Texttabulky"/>
        <w:spacing w:line="300" w:lineRule="auto"/>
        <w:jc w:val="both"/>
        <w:rPr>
          <w:rFonts w:ascii="Arial" w:hAnsi="Arial" w:cs="Arial"/>
          <w:color w:val="auto"/>
          <w:sz w:val="20"/>
          <w:lang w:val="cs-CZ"/>
        </w:rPr>
      </w:pPr>
      <w:r w:rsidRPr="007862B3">
        <w:rPr>
          <w:rFonts w:ascii="Arial" w:hAnsi="Arial" w:cs="Arial"/>
          <w:color w:val="auto"/>
          <w:sz w:val="20"/>
          <w:lang w:val="cs-CZ"/>
        </w:rPr>
        <w:t>Tato smlouva byla schválena Radou města Brna na schůzi č. R9/……. konané dne ……………..</w:t>
      </w:r>
    </w:p>
    <w:p w14:paraId="00C1071C" w14:textId="77777777" w:rsidR="00F11107" w:rsidRPr="007862B3" w:rsidRDefault="00F11107" w:rsidP="0050087D">
      <w:pPr>
        <w:pStyle w:val="Texttabulky"/>
        <w:spacing w:line="300" w:lineRule="auto"/>
        <w:jc w:val="both"/>
        <w:rPr>
          <w:rFonts w:ascii="Arial" w:hAnsi="Arial" w:cs="Arial"/>
          <w:bCs/>
          <w:color w:val="auto"/>
          <w:sz w:val="20"/>
          <w:lang w:val="cs-CZ"/>
        </w:rPr>
      </w:pPr>
    </w:p>
    <w:p w14:paraId="1899FF8B" w14:textId="77777777" w:rsidR="00BC12F1" w:rsidRDefault="00BC12F1">
      <w:pPr>
        <w:pStyle w:val="Texttabulky"/>
        <w:spacing w:line="300" w:lineRule="auto"/>
        <w:rPr>
          <w:rFonts w:ascii="Arial" w:hAnsi="Arial" w:cs="Arial"/>
          <w:bCs/>
          <w:sz w:val="20"/>
          <w:lang w:val="cs-CZ"/>
        </w:rPr>
      </w:pPr>
    </w:p>
    <w:p w14:paraId="66ED2B58" w14:textId="715C11E0"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 xml:space="preserve">V Brně dne </w:t>
      </w:r>
      <w:r w:rsidR="00C24391">
        <w:rPr>
          <w:rFonts w:ascii="Arial" w:hAnsi="Arial" w:cs="Arial"/>
          <w:i/>
          <w:iCs/>
          <w:sz w:val="20"/>
          <w:lang w:val="cs-CZ"/>
        </w:rPr>
        <w:t>…………………………….</w:t>
      </w:r>
      <w:r w:rsidR="00F11107" w:rsidRPr="00F11107">
        <w:rPr>
          <w:rFonts w:ascii="Arial" w:hAnsi="Arial" w:cs="Arial"/>
          <w:i/>
          <w:iCs/>
          <w:sz w:val="20"/>
          <w:lang w:val="cs-CZ"/>
        </w:rPr>
        <w:tab/>
      </w:r>
      <w:r>
        <w:rPr>
          <w:rFonts w:ascii="Arial" w:hAnsi="Arial" w:cs="Arial"/>
          <w:sz w:val="20"/>
          <w:lang w:val="cs-CZ"/>
        </w:rPr>
        <w:tab/>
        <w:t xml:space="preserve">V </w:t>
      </w:r>
      <w:r>
        <w:rPr>
          <w:rFonts w:ascii="Arial" w:hAnsi="Arial" w:cs="Arial"/>
          <w:sz w:val="20"/>
          <w:highlight w:val="yellow"/>
          <w:lang w:val="cs-CZ"/>
        </w:rPr>
        <w:t>…………….</w:t>
      </w:r>
      <w:r>
        <w:rPr>
          <w:rFonts w:ascii="Arial" w:hAnsi="Arial" w:cs="Arial"/>
          <w:sz w:val="20"/>
          <w:lang w:val="cs-CZ"/>
        </w:rPr>
        <w:t xml:space="preserve">. dne </w:t>
      </w:r>
      <w:r w:rsidR="00C24391">
        <w:rPr>
          <w:rFonts w:ascii="Arial" w:hAnsi="Arial" w:cs="Arial"/>
          <w:i/>
          <w:iCs/>
          <w:sz w:val="20"/>
          <w:lang w:val="cs-CZ"/>
        </w:rPr>
        <w:t>…………………………</w:t>
      </w:r>
    </w:p>
    <w:p w14:paraId="340D417F" w14:textId="77777777" w:rsidR="00CE794D" w:rsidRDefault="00CE794D">
      <w:pPr>
        <w:pStyle w:val="Texttabulky"/>
        <w:spacing w:line="300" w:lineRule="auto"/>
        <w:contextualSpacing/>
        <w:rPr>
          <w:rFonts w:ascii="Arial" w:hAnsi="Arial" w:cs="Arial"/>
          <w:sz w:val="20"/>
          <w:lang w:val="cs-CZ"/>
        </w:rPr>
      </w:pPr>
    </w:p>
    <w:p w14:paraId="52EC30D5" w14:textId="3B49FB54"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203B8FB2"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3545C01A"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Style w:val="Siln"/>
          <w:rFonts w:ascii="Arial" w:hAnsi="Arial" w:cs="Arial"/>
          <w:bCs w:val="0"/>
          <w:sz w:val="20"/>
          <w:highlight w:val="yellow"/>
        </w:rPr>
        <w:t>………………………….</w:t>
      </w:r>
    </w:p>
    <w:p w14:paraId="2AB8E80F" w14:textId="0EDC5216"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sidR="00F11107">
        <w:rPr>
          <w:rFonts w:ascii="Arial" w:hAnsi="Arial" w:cs="Arial"/>
          <w:b w:val="0"/>
          <w:sz w:val="20"/>
        </w:rPr>
        <w:tab/>
      </w:r>
      <w:r>
        <w:rPr>
          <w:rFonts w:ascii="Arial" w:hAnsi="Arial" w:cs="Arial"/>
          <w:b w:val="0"/>
          <w:sz w:val="20"/>
          <w:highlight w:val="yellow"/>
        </w:rPr>
        <w:t>……………………………</w:t>
      </w:r>
    </w:p>
    <w:p w14:paraId="12AB4B56" w14:textId="083A6B7B"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11"/>
      <w:footerReference w:type="first" r:id="rId12"/>
      <w:pgSz w:w="11906" w:h="16838"/>
      <w:pgMar w:top="851" w:right="1418" w:bottom="1418" w:left="1418" w:header="708" w:footer="709" w:gutter="0"/>
      <w:cols w:space="708"/>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enovo" w:date="2026-01-27T11:39:00Z" w:initials="L">
    <w:p w14:paraId="6D5FCACE" w14:textId="6701433D" w:rsidR="00444526" w:rsidRDefault="00444526">
      <w:pPr>
        <w:pStyle w:val="Textkomente"/>
      </w:pPr>
      <w:r>
        <w:rPr>
          <w:rStyle w:val="Odkaznakoment"/>
        </w:rPr>
        <w:annotationRef/>
      </w:r>
      <w:r>
        <w:t>Odhad 1.000.888,- Kč bez DPH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5FCAC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D232259" w16cex:dateUtc="2026-01-27T10: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5FCACE" w16cid:durableId="2D2322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7375D" w14:textId="77777777" w:rsidR="00C53782" w:rsidRDefault="00C53782">
      <w:r>
        <w:separator/>
      </w:r>
    </w:p>
  </w:endnote>
  <w:endnote w:type="continuationSeparator" w:id="0">
    <w:p w14:paraId="2342C5F0" w14:textId="77777777" w:rsidR="00C53782" w:rsidRDefault="00C53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A6AC3" w14:textId="77777777" w:rsidR="00C53782" w:rsidRDefault="00C53782">
      <w:r>
        <w:separator/>
      </w:r>
    </w:p>
  </w:footnote>
  <w:footnote w:type="continuationSeparator" w:id="0">
    <w:p w14:paraId="372A791F" w14:textId="77777777" w:rsidR="00C53782" w:rsidRDefault="00C537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03132"/>
    <w:rsid w:val="00013F91"/>
    <w:rsid w:val="000173F9"/>
    <w:rsid w:val="00023639"/>
    <w:rsid w:val="000304F5"/>
    <w:rsid w:val="000406D3"/>
    <w:rsid w:val="00043E6B"/>
    <w:rsid w:val="0006214B"/>
    <w:rsid w:val="00062FEA"/>
    <w:rsid w:val="000813A9"/>
    <w:rsid w:val="000B10BA"/>
    <w:rsid w:val="000B5CDF"/>
    <w:rsid w:val="000F7F5A"/>
    <w:rsid w:val="00116845"/>
    <w:rsid w:val="001217CC"/>
    <w:rsid w:val="00145933"/>
    <w:rsid w:val="00150FB4"/>
    <w:rsid w:val="00153855"/>
    <w:rsid w:val="001737B7"/>
    <w:rsid w:val="0018168E"/>
    <w:rsid w:val="001A65C3"/>
    <w:rsid w:val="001B29D1"/>
    <w:rsid w:val="001B5243"/>
    <w:rsid w:val="001F01FA"/>
    <w:rsid w:val="001F6009"/>
    <w:rsid w:val="002149CC"/>
    <w:rsid w:val="002342F8"/>
    <w:rsid w:val="00255D10"/>
    <w:rsid w:val="002641C2"/>
    <w:rsid w:val="002B0C5C"/>
    <w:rsid w:val="002E0D1E"/>
    <w:rsid w:val="003018CB"/>
    <w:rsid w:val="0031479D"/>
    <w:rsid w:val="00321E74"/>
    <w:rsid w:val="00324FA5"/>
    <w:rsid w:val="003619C9"/>
    <w:rsid w:val="00390B97"/>
    <w:rsid w:val="00392170"/>
    <w:rsid w:val="00395B63"/>
    <w:rsid w:val="003A3F43"/>
    <w:rsid w:val="003B01B8"/>
    <w:rsid w:val="003C0AF9"/>
    <w:rsid w:val="003E62D2"/>
    <w:rsid w:val="003F5F86"/>
    <w:rsid w:val="00403BA4"/>
    <w:rsid w:val="0043022F"/>
    <w:rsid w:val="004327AF"/>
    <w:rsid w:val="00444526"/>
    <w:rsid w:val="004559E0"/>
    <w:rsid w:val="00461485"/>
    <w:rsid w:val="00492077"/>
    <w:rsid w:val="004A7C2C"/>
    <w:rsid w:val="004E18B3"/>
    <w:rsid w:val="004F4A78"/>
    <w:rsid w:val="0050087D"/>
    <w:rsid w:val="00532C54"/>
    <w:rsid w:val="00536B2F"/>
    <w:rsid w:val="00536F23"/>
    <w:rsid w:val="005403F1"/>
    <w:rsid w:val="0055291B"/>
    <w:rsid w:val="00572F89"/>
    <w:rsid w:val="00594CB6"/>
    <w:rsid w:val="005B00DA"/>
    <w:rsid w:val="005B0305"/>
    <w:rsid w:val="005B2868"/>
    <w:rsid w:val="005C55F2"/>
    <w:rsid w:val="0062048D"/>
    <w:rsid w:val="00631388"/>
    <w:rsid w:val="00647F80"/>
    <w:rsid w:val="00661264"/>
    <w:rsid w:val="00671326"/>
    <w:rsid w:val="00672653"/>
    <w:rsid w:val="006737BA"/>
    <w:rsid w:val="00686CD9"/>
    <w:rsid w:val="0068731A"/>
    <w:rsid w:val="006B265D"/>
    <w:rsid w:val="006D06BA"/>
    <w:rsid w:val="006E7396"/>
    <w:rsid w:val="006F6CDC"/>
    <w:rsid w:val="00701E86"/>
    <w:rsid w:val="00721E00"/>
    <w:rsid w:val="00734F45"/>
    <w:rsid w:val="0074277A"/>
    <w:rsid w:val="00754235"/>
    <w:rsid w:val="00771CB5"/>
    <w:rsid w:val="007862B3"/>
    <w:rsid w:val="007879AE"/>
    <w:rsid w:val="007957FB"/>
    <w:rsid w:val="007B5C00"/>
    <w:rsid w:val="007D39CE"/>
    <w:rsid w:val="007D52D6"/>
    <w:rsid w:val="007E10A9"/>
    <w:rsid w:val="008034C4"/>
    <w:rsid w:val="00805833"/>
    <w:rsid w:val="00823628"/>
    <w:rsid w:val="00827F25"/>
    <w:rsid w:val="00847D22"/>
    <w:rsid w:val="00857FC6"/>
    <w:rsid w:val="00866A3F"/>
    <w:rsid w:val="008767D5"/>
    <w:rsid w:val="008872C7"/>
    <w:rsid w:val="008941C5"/>
    <w:rsid w:val="008B0EEC"/>
    <w:rsid w:val="008D58E6"/>
    <w:rsid w:val="008E212C"/>
    <w:rsid w:val="00905F34"/>
    <w:rsid w:val="00926212"/>
    <w:rsid w:val="00992501"/>
    <w:rsid w:val="009C0B2B"/>
    <w:rsid w:val="009C5AAC"/>
    <w:rsid w:val="009D5080"/>
    <w:rsid w:val="009E1E92"/>
    <w:rsid w:val="009F7C2B"/>
    <w:rsid w:val="00A0780F"/>
    <w:rsid w:val="00A15B98"/>
    <w:rsid w:val="00A41CF1"/>
    <w:rsid w:val="00A8029D"/>
    <w:rsid w:val="00AA7532"/>
    <w:rsid w:val="00AB2E1C"/>
    <w:rsid w:val="00AB4299"/>
    <w:rsid w:val="00B02415"/>
    <w:rsid w:val="00B37246"/>
    <w:rsid w:val="00B54570"/>
    <w:rsid w:val="00B66FBD"/>
    <w:rsid w:val="00B7715A"/>
    <w:rsid w:val="00B84845"/>
    <w:rsid w:val="00BA557A"/>
    <w:rsid w:val="00BB3DA0"/>
    <w:rsid w:val="00BC0D7D"/>
    <w:rsid w:val="00BC12F1"/>
    <w:rsid w:val="00BF0DB0"/>
    <w:rsid w:val="00BF4C24"/>
    <w:rsid w:val="00C17604"/>
    <w:rsid w:val="00C22F8F"/>
    <w:rsid w:val="00C24391"/>
    <w:rsid w:val="00C36293"/>
    <w:rsid w:val="00C421D6"/>
    <w:rsid w:val="00C53782"/>
    <w:rsid w:val="00C55215"/>
    <w:rsid w:val="00C60690"/>
    <w:rsid w:val="00C64316"/>
    <w:rsid w:val="00C95349"/>
    <w:rsid w:val="00CA1747"/>
    <w:rsid w:val="00CB74D0"/>
    <w:rsid w:val="00CE794D"/>
    <w:rsid w:val="00CF27F9"/>
    <w:rsid w:val="00CF5C64"/>
    <w:rsid w:val="00D2653A"/>
    <w:rsid w:val="00D42DCF"/>
    <w:rsid w:val="00D43D3B"/>
    <w:rsid w:val="00D7026A"/>
    <w:rsid w:val="00D77D34"/>
    <w:rsid w:val="00D86529"/>
    <w:rsid w:val="00D91938"/>
    <w:rsid w:val="00DE2DB8"/>
    <w:rsid w:val="00DF228E"/>
    <w:rsid w:val="00E408EA"/>
    <w:rsid w:val="00E43582"/>
    <w:rsid w:val="00E50A6D"/>
    <w:rsid w:val="00E50AC8"/>
    <w:rsid w:val="00E61A5E"/>
    <w:rsid w:val="00E61E07"/>
    <w:rsid w:val="00E70D55"/>
    <w:rsid w:val="00E7149B"/>
    <w:rsid w:val="00E74671"/>
    <w:rsid w:val="00E76653"/>
    <w:rsid w:val="00EB031A"/>
    <w:rsid w:val="00EE28F7"/>
    <w:rsid w:val="00F11107"/>
    <w:rsid w:val="00F271D6"/>
    <w:rsid w:val="00F31AE9"/>
    <w:rsid w:val="00F45AC9"/>
    <w:rsid w:val="00F61CDA"/>
    <w:rsid w:val="00F702D0"/>
    <w:rsid w:val="00F768FD"/>
    <w:rsid w:val="00F97301"/>
    <w:rsid w:val="00FA0558"/>
    <w:rsid w:val="00FA63A8"/>
    <w:rsid w:val="00FB26BD"/>
    <w:rsid w:val="00FB5150"/>
    <w:rsid w:val="00FC1AED"/>
    <w:rsid w:val="00FC5E7E"/>
    <w:rsid w:val="00FC7358"/>
    <w:rsid w:val="00FD0DBF"/>
    <w:rsid w:val="00FF169D"/>
    <w:rsid w:val="00FF4A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paragraph" w:styleId="Nadpis1">
    <w:name w:val="heading 1"/>
    <w:basedOn w:val="Normln"/>
    <w:link w:val="Nadpis1Char"/>
    <w:uiPriority w:val="9"/>
    <w:qFormat/>
    <w:rsid w:val="002E0D1E"/>
    <w:pPr>
      <w:suppressAutoHyphens w:val="0"/>
      <w:spacing w:before="100" w:beforeAutospacing="1" w:after="100" w:afterAutospacing="1"/>
      <w:outlineLvl w:val="0"/>
    </w:pPr>
    <w:rPr>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character" w:styleId="Nevyeenzmnka">
    <w:name w:val="Unresolved Mention"/>
    <w:basedOn w:val="Standardnpsmoodstavce"/>
    <w:uiPriority w:val="99"/>
    <w:semiHidden/>
    <w:unhideWhenUsed/>
    <w:rsid w:val="00255D10"/>
    <w:rPr>
      <w:color w:val="605E5C"/>
      <w:shd w:val="clear" w:color="auto" w:fill="E1DFDD"/>
    </w:rPr>
  </w:style>
  <w:style w:type="character" w:customStyle="1" w:styleId="Citt1">
    <w:name w:val="Citát1"/>
    <w:basedOn w:val="Standardnpsmoodstavce"/>
    <w:rsid w:val="00805833"/>
  </w:style>
  <w:style w:type="character" w:customStyle="1" w:styleId="Nadpis1Char">
    <w:name w:val="Nadpis 1 Char"/>
    <w:basedOn w:val="Standardnpsmoodstavce"/>
    <w:link w:val="Nadpis1"/>
    <w:uiPriority w:val="9"/>
    <w:rsid w:val="002E0D1E"/>
    <w:rPr>
      <w:b/>
      <w:bCs/>
      <w:kern w:val="36"/>
      <w:sz w:val="48"/>
      <w:szCs w:val="48"/>
    </w:rPr>
  </w:style>
  <w:style w:type="character" w:customStyle="1" w:styleId="h1a">
    <w:name w:val="h1a"/>
    <w:basedOn w:val="Standardnpsmoodstavce"/>
    <w:rsid w:val="002E0D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94458">
      <w:bodyDiv w:val="1"/>
      <w:marLeft w:val="0"/>
      <w:marRight w:val="0"/>
      <w:marTop w:val="0"/>
      <w:marBottom w:val="0"/>
      <w:divBdr>
        <w:top w:val="none" w:sz="0" w:space="0" w:color="auto"/>
        <w:left w:val="none" w:sz="0" w:space="0" w:color="auto"/>
        <w:bottom w:val="none" w:sz="0" w:space="0" w:color="auto"/>
        <w:right w:val="none" w:sz="0" w:space="0" w:color="auto"/>
      </w:divBdr>
    </w:div>
    <w:div w:id="181752197">
      <w:bodyDiv w:val="1"/>
      <w:marLeft w:val="0"/>
      <w:marRight w:val="0"/>
      <w:marTop w:val="0"/>
      <w:marBottom w:val="0"/>
      <w:divBdr>
        <w:top w:val="none" w:sz="0" w:space="0" w:color="auto"/>
        <w:left w:val="none" w:sz="0" w:space="0" w:color="auto"/>
        <w:bottom w:val="none" w:sz="0" w:space="0" w:color="auto"/>
        <w:right w:val="none" w:sz="0" w:space="0" w:color="auto"/>
      </w:divBdr>
    </w:div>
    <w:div w:id="194314381">
      <w:bodyDiv w:val="1"/>
      <w:marLeft w:val="0"/>
      <w:marRight w:val="0"/>
      <w:marTop w:val="0"/>
      <w:marBottom w:val="0"/>
      <w:divBdr>
        <w:top w:val="none" w:sz="0" w:space="0" w:color="auto"/>
        <w:left w:val="none" w:sz="0" w:space="0" w:color="auto"/>
        <w:bottom w:val="none" w:sz="0" w:space="0" w:color="auto"/>
        <w:right w:val="none" w:sz="0" w:space="0" w:color="auto"/>
      </w:divBdr>
    </w:div>
    <w:div w:id="279652307">
      <w:bodyDiv w:val="1"/>
      <w:marLeft w:val="0"/>
      <w:marRight w:val="0"/>
      <w:marTop w:val="0"/>
      <w:marBottom w:val="0"/>
      <w:divBdr>
        <w:top w:val="none" w:sz="0" w:space="0" w:color="auto"/>
        <w:left w:val="none" w:sz="0" w:space="0" w:color="auto"/>
        <w:bottom w:val="none" w:sz="0" w:space="0" w:color="auto"/>
        <w:right w:val="none" w:sz="0" w:space="0" w:color="auto"/>
      </w:divBdr>
      <w:divsChild>
        <w:div w:id="502815254">
          <w:marLeft w:val="0"/>
          <w:marRight w:val="0"/>
          <w:marTop w:val="0"/>
          <w:marBottom w:val="0"/>
          <w:divBdr>
            <w:top w:val="none" w:sz="0" w:space="0" w:color="auto"/>
            <w:left w:val="none" w:sz="0" w:space="0" w:color="auto"/>
            <w:bottom w:val="none" w:sz="0" w:space="0" w:color="auto"/>
            <w:right w:val="none" w:sz="0" w:space="0" w:color="auto"/>
          </w:divBdr>
        </w:div>
      </w:divsChild>
    </w:div>
    <w:div w:id="602300032">
      <w:bodyDiv w:val="1"/>
      <w:marLeft w:val="0"/>
      <w:marRight w:val="0"/>
      <w:marTop w:val="0"/>
      <w:marBottom w:val="0"/>
      <w:divBdr>
        <w:top w:val="none" w:sz="0" w:space="0" w:color="auto"/>
        <w:left w:val="none" w:sz="0" w:space="0" w:color="auto"/>
        <w:bottom w:val="none" w:sz="0" w:space="0" w:color="auto"/>
        <w:right w:val="none" w:sz="0" w:space="0" w:color="auto"/>
      </w:divBdr>
    </w:div>
    <w:div w:id="783156314">
      <w:bodyDiv w:val="1"/>
      <w:marLeft w:val="0"/>
      <w:marRight w:val="0"/>
      <w:marTop w:val="0"/>
      <w:marBottom w:val="0"/>
      <w:divBdr>
        <w:top w:val="none" w:sz="0" w:space="0" w:color="auto"/>
        <w:left w:val="none" w:sz="0" w:space="0" w:color="auto"/>
        <w:bottom w:val="none" w:sz="0" w:space="0" w:color="auto"/>
        <w:right w:val="none" w:sz="0" w:space="0" w:color="auto"/>
      </w:divBdr>
    </w:div>
    <w:div w:id="845678628">
      <w:bodyDiv w:val="1"/>
      <w:marLeft w:val="0"/>
      <w:marRight w:val="0"/>
      <w:marTop w:val="0"/>
      <w:marBottom w:val="0"/>
      <w:divBdr>
        <w:top w:val="none" w:sz="0" w:space="0" w:color="auto"/>
        <w:left w:val="none" w:sz="0" w:space="0" w:color="auto"/>
        <w:bottom w:val="none" w:sz="0" w:space="0" w:color="auto"/>
        <w:right w:val="none" w:sz="0" w:space="0" w:color="auto"/>
      </w:divBdr>
    </w:div>
    <w:div w:id="1103763891">
      <w:bodyDiv w:val="1"/>
      <w:marLeft w:val="0"/>
      <w:marRight w:val="0"/>
      <w:marTop w:val="0"/>
      <w:marBottom w:val="0"/>
      <w:divBdr>
        <w:top w:val="none" w:sz="0" w:space="0" w:color="auto"/>
        <w:left w:val="none" w:sz="0" w:space="0" w:color="auto"/>
        <w:bottom w:val="none" w:sz="0" w:space="0" w:color="auto"/>
        <w:right w:val="none" w:sz="0" w:space="0" w:color="auto"/>
      </w:divBdr>
    </w:div>
    <w:div w:id="1609463277">
      <w:bodyDiv w:val="1"/>
      <w:marLeft w:val="0"/>
      <w:marRight w:val="0"/>
      <w:marTop w:val="0"/>
      <w:marBottom w:val="0"/>
      <w:divBdr>
        <w:top w:val="none" w:sz="0" w:space="0" w:color="auto"/>
        <w:left w:val="none" w:sz="0" w:space="0" w:color="auto"/>
        <w:bottom w:val="none" w:sz="0" w:space="0" w:color="auto"/>
        <w:right w:val="none" w:sz="0" w:space="0" w:color="auto"/>
      </w:divBdr>
    </w:div>
    <w:div w:id="1706445842">
      <w:bodyDiv w:val="1"/>
      <w:marLeft w:val="0"/>
      <w:marRight w:val="0"/>
      <w:marTop w:val="0"/>
      <w:marBottom w:val="0"/>
      <w:divBdr>
        <w:top w:val="none" w:sz="0" w:space="0" w:color="auto"/>
        <w:left w:val="none" w:sz="0" w:space="0" w:color="auto"/>
        <w:bottom w:val="none" w:sz="0" w:space="0" w:color="auto"/>
        <w:right w:val="none" w:sz="0" w:space="0" w:color="auto"/>
      </w:divBdr>
      <w:divsChild>
        <w:div w:id="1192064351">
          <w:marLeft w:val="0"/>
          <w:marRight w:val="0"/>
          <w:marTop w:val="0"/>
          <w:marBottom w:val="0"/>
          <w:divBdr>
            <w:top w:val="none" w:sz="0" w:space="0" w:color="auto"/>
            <w:left w:val="none" w:sz="0" w:space="0" w:color="auto"/>
            <w:bottom w:val="none" w:sz="0" w:space="0" w:color="auto"/>
            <w:right w:val="none" w:sz="0" w:space="0" w:color="auto"/>
          </w:divBdr>
        </w:div>
      </w:divsChild>
    </w:div>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1967936">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1878160340">
      <w:bodyDiv w:val="1"/>
      <w:marLeft w:val="0"/>
      <w:marRight w:val="0"/>
      <w:marTop w:val="0"/>
      <w:marBottom w:val="0"/>
      <w:divBdr>
        <w:top w:val="none" w:sz="0" w:space="0" w:color="auto"/>
        <w:left w:val="none" w:sz="0" w:space="0" w:color="auto"/>
        <w:bottom w:val="none" w:sz="0" w:space="0" w:color="auto"/>
        <w:right w:val="none" w:sz="0" w:space="0" w:color="auto"/>
      </w:divBdr>
    </w:div>
    <w:div w:id="1920863827">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109</TotalTime>
  <Pages>5</Pages>
  <Words>1943</Words>
  <Characters>11470</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14</cp:revision>
  <cp:lastPrinted>2026-01-08T14:18:00Z</cp:lastPrinted>
  <dcterms:created xsi:type="dcterms:W3CDTF">2025-10-22T09:23:00Z</dcterms:created>
  <dcterms:modified xsi:type="dcterms:W3CDTF">2026-02-06T06:51:00Z</dcterms:modified>
</cp:coreProperties>
</file>